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88488C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3C5DDE19" w:rsidR="006A0A40" w:rsidRPr="00CB7739" w:rsidRDefault="002E495E" w:rsidP="00607B4C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2E495E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2E49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E495E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2E495E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2E495E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2E49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E495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E49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E495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E49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E495E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2E495E">
        <w:rPr>
          <w:rFonts w:ascii="Arial" w:hAnsi="Arial" w:cs="Arial"/>
          <w:b/>
          <w:bCs/>
          <w:sz w:val="22"/>
          <w:szCs w:val="22"/>
        </w:rPr>
        <w:t xml:space="preserve"> 1 140R                                                                         w m. </w:t>
      </w:r>
      <w:proofErr w:type="spellStart"/>
      <w:r w:rsidRPr="002E495E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2E49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E495E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  <w:r w:rsidRPr="002E49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E495E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E49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E495E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2E495E">
        <w:rPr>
          <w:rFonts w:ascii="Arial" w:hAnsi="Arial" w:cs="Arial"/>
          <w:b/>
          <w:bCs/>
          <w:sz w:val="22"/>
          <w:szCs w:val="22"/>
        </w:rPr>
        <w:t xml:space="preserve"> 0,310 km</w:t>
      </w:r>
      <w:bookmarkStart w:id="0" w:name="_GoBack"/>
      <w:bookmarkEnd w:id="0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B6316" w14:textId="77777777" w:rsidR="00732346" w:rsidRDefault="00732346" w:rsidP="00AC1A4B">
      <w:r>
        <w:separator/>
      </w:r>
    </w:p>
  </w:endnote>
  <w:endnote w:type="continuationSeparator" w:id="0">
    <w:p w14:paraId="394DE2BB" w14:textId="77777777" w:rsidR="00732346" w:rsidRDefault="0073234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E495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E495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89677" w14:textId="77777777" w:rsidR="00732346" w:rsidRDefault="00732346" w:rsidP="00AC1A4B">
      <w:r>
        <w:separator/>
      </w:r>
    </w:p>
  </w:footnote>
  <w:footnote w:type="continuationSeparator" w:id="0">
    <w:p w14:paraId="4A13ACA9" w14:textId="77777777" w:rsidR="00732346" w:rsidRDefault="0073234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CC90A3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366F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2E495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C305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495E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66F"/>
    <w:rsid w:val="00353DEA"/>
    <w:rsid w:val="00356E12"/>
    <w:rsid w:val="00361CF8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8D2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3050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7B4C"/>
    <w:rsid w:val="00613F32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2346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488C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37B44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197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540C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DF0"/>
    <w:rsid w:val="00EC6E93"/>
    <w:rsid w:val="00EC7D87"/>
    <w:rsid w:val="00EC7FBD"/>
    <w:rsid w:val="00ED19A1"/>
    <w:rsid w:val="00ED6F8A"/>
    <w:rsid w:val="00ED7E81"/>
    <w:rsid w:val="00EF2C35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8C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C288-8038-49CB-B476-16E1B27C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2021-01-22T11:31:00Z</cp:lastPrinted>
  <dcterms:created xsi:type="dcterms:W3CDTF">2021-02-17T13:08:00Z</dcterms:created>
  <dcterms:modified xsi:type="dcterms:W3CDTF">2022-10-13T08:54:00Z</dcterms:modified>
</cp:coreProperties>
</file>